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35C38" w14:textId="77777777" w:rsidR="003073E5" w:rsidRDefault="003073E5" w:rsidP="00F00CB3">
      <w:pPr>
        <w:pStyle w:val="Heading2"/>
      </w:pPr>
      <w:r>
        <w:t>cHANGE LOG</w:t>
      </w:r>
    </w:p>
    <w:p w14:paraId="03B58A0B" w14:textId="0A8B4FCF" w:rsidR="003073E5" w:rsidRDefault="003073E5" w:rsidP="003073E5">
      <w:r>
        <w:t xml:space="preserve">The following table details the most recent version of each Submission Template. </w:t>
      </w:r>
    </w:p>
    <w:p w14:paraId="667D763A" w14:textId="77777777" w:rsidR="003073E5" w:rsidRPr="00685C5E" w:rsidRDefault="003073E5" w:rsidP="003073E5"/>
    <w:tbl>
      <w:tblPr>
        <w:tblStyle w:val="Style1"/>
        <w:tblW w:w="8472" w:type="dxa"/>
        <w:tblBorders>
          <w:top w:val="single" w:sz="4" w:space="0" w:color="FFC000"/>
          <w:bottom w:val="single" w:sz="4" w:space="0" w:color="FFC000"/>
          <w:right w:val="single" w:sz="4" w:space="0" w:color="FFC000"/>
          <w:insideH w:val="none" w:sz="0" w:space="0" w:color="auto"/>
          <w:insideV w:val="single" w:sz="4" w:space="0" w:color="FFC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843"/>
        <w:gridCol w:w="1843"/>
      </w:tblGrid>
      <w:tr w:rsidR="003073E5" w:rsidRPr="00360284" w14:paraId="7D1BC785" w14:textId="77777777" w:rsidTr="005064F8">
        <w:trPr>
          <w:trHeight w:val="291"/>
        </w:trPr>
        <w:tc>
          <w:tcPr>
            <w:tcW w:w="4786" w:type="dxa"/>
            <w:tcBorders>
              <w:top w:val="single" w:sz="4" w:space="0" w:color="FFC000"/>
              <w:right w:val="nil"/>
            </w:tcBorders>
          </w:tcPr>
          <w:p w14:paraId="762D6BAE" w14:textId="77777777" w:rsidR="003073E5" w:rsidRPr="003A3128" w:rsidRDefault="003073E5" w:rsidP="005064F8">
            <w:pPr>
              <w:pStyle w:val="Criterion"/>
              <w:rPr>
                <w:b/>
              </w:rPr>
            </w:pPr>
            <w:r>
              <w:t>MANAGEMENT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right w:val="nil"/>
            </w:tcBorders>
            <w:vAlign w:val="center"/>
          </w:tcPr>
          <w:p w14:paraId="4788DF88" w14:textId="77777777" w:rsidR="003073E5" w:rsidRPr="003A3128" w:rsidRDefault="003073E5" w:rsidP="005064F8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Date of Release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right w:val="nil"/>
            </w:tcBorders>
            <w:vAlign w:val="center"/>
          </w:tcPr>
          <w:p w14:paraId="68F43ED8" w14:textId="77777777" w:rsidR="003073E5" w:rsidRDefault="003073E5" w:rsidP="005064F8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Release Number</w:t>
            </w:r>
          </w:p>
        </w:tc>
      </w:tr>
      <w:tr w:rsidR="003073E5" w:rsidRPr="00360284" w14:paraId="647A5A78" w14:textId="77777777" w:rsidTr="005064F8">
        <w:trPr>
          <w:trHeight w:val="63"/>
        </w:trPr>
        <w:tc>
          <w:tcPr>
            <w:tcW w:w="4786" w:type="dxa"/>
            <w:tcBorders>
              <w:top w:val="nil"/>
              <w:bottom w:val="single" w:sz="4" w:space="0" w:color="FFC000"/>
              <w:right w:val="nil"/>
            </w:tcBorders>
            <w:vAlign w:val="center"/>
          </w:tcPr>
          <w:p w14:paraId="2DC23E77" w14:textId="77777777" w:rsidR="003073E5" w:rsidRDefault="003073E5" w:rsidP="005064F8">
            <w:pPr>
              <w:spacing w:before="0" w:after="0"/>
            </w:pPr>
            <w:r>
              <w:t>Green Star Accredited Professional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FFC000"/>
              <w:right w:val="nil"/>
            </w:tcBorders>
          </w:tcPr>
          <w:p w14:paraId="0FE32C88" w14:textId="73348AF7" w:rsidR="003073E5" w:rsidRDefault="003E750C" w:rsidP="003E750C">
            <w:pPr>
              <w:pStyle w:val="Bullettext"/>
            </w:pPr>
            <w:r>
              <w:t>10</w:t>
            </w:r>
            <w:r w:rsidR="002042C9">
              <w:t>/</w:t>
            </w:r>
            <w:r w:rsidR="005C4EC3">
              <w:t>2022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FFC000"/>
              <w:right w:val="nil"/>
            </w:tcBorders>
          </w:tcPr>
          <w:p w14:paraId="193013F5" w14:textId="6F33F616" w:rsidR="003073E5" w:rsidRDefault="00061080" w:rsidP="003E750C">
            <w:pPr>
              <w:pStyle w:val="Bullettext"/>
            </w:pPr>
            <w:r>
              <w:t>NZv1.1</w:t>
            </w:r>
          </w:p>
        </w:tc>
      </w:tr>
      <w:tr w:rsidR="003E750C" w:rsidRPr="00360284" w14:paraId="6F3E456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4ED9DD6" w14:textId="77777777" w:rsidR="003E750C" w:rsidRDefault="003E750C" w:rsidP="003E750C">
            <w:pPr>
              <w:spacing w:before="0" w:after="0"/>
            </w:pPr>
            <w:r>
              <w:t>Commissioning and Tuning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6ACCF853" w14:textId="3D5DE045" w:rsidR="003E750C" w:rsidRDefault="003E750C" w:rsidP="003E750C">
            <w:pPr>
              <w:pStyle w:val="Bullettext"/>
            </w:pPr>
            <w:r w:rsidRPr="002C1C6B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545F8355" w14:textId="57A7D7E6" w:rsidR="003E750C" w:rsidRDefault="003E750C" w:rsidP="003E750C">
            <w:pPr>
              <w:pStyle w:val="Bullettext"/>
            </w:pPr>
            <w:r w:rsidRPr="008E574A">
              <w:t>NZv1.1</w:t>
            </w:r>
          </w:p>
        </w:tc>
      </w:tr>
      <w:tr w:rsidR="003E750C" w:rsidRPr="00360284" w14:paraId="78068284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2F914A6" w14:textId="77777777" w:rsidR="003E750C" w:rsidRDefault="003E750C" w:rsidP="003E750C">
            <w:pPr>
              <w:spacing w:before="0" w:after="0"/>
            </w:pPr>
            <w:proofErr w:type="spellStart"/>
            <w:r>
              <w:t>Fitout</w:t>
            </w:r>
            <w:proofErr w:type="spellEnd"/>
            <w:r>
              <w:t xml:space="preserve"> Information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6899FFCA" w14:textId="6D1E9D5F" w:rsidR="003E750C" w:rsidRDefault="003E750C" w:rsidP="003E750C">
            <w:pPr>
              <w:pStyle w:val="Bullettext"/>
            </w:pPr>
            <w:r w:rsidRPr="002C1C6B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76F6E044" w14:textId="290E56C2" w:rsidR="003E750C" w:rsidRDefault="003E750C" w:rsidP="003E750C">
            <w:pPr>
              <w:pStyle w:val="Bullettext"/>
            </w:pPr>
            <w:r w:rsidRPr="008E574A">
              <w:t>NZv1.1</w:t>
            </w:r>
          </w:p>
        </w:tc>
      </w:tr>
      <w:tr w:rsidR="003E750C" w:rsidRPr="00360284" w14:paraId="0BEF275B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CC9FEDC" w14:textId="77777777" w:rsidR="003E750C" w:rsidRDefault="003E750C" w:rsidP="003E750C">
            <w:pPr>
              <w:spacing w:before="0" w:after="0"/>
            </w:pPr>
            <w:r>
              <w:t>Commitment to Performance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5C430FF8" w14:textId="5E963A61" w:rsidR="003E750C" w:rsidRDefault="003E750C" w:rsidP="003E750C">
            <w:pPr>
              <w:pStyle w:val="Bullettext"/>
            </w:pPr>
            <w:r w:rsidRPr="002C1C6B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13C872F7" w14:textId="2C7D49B9" w:rsidR="003E750C" w:rsidRDefault="003E750C" w:rsidP="003E750C">
            <w:pPr>
              <w:pStyle w:val="Bullettext"/>
            </w:pPr>
            <w:r w:rsidRPr="008E574A">
              <w:t>NZv1.1</w:t>
            </w:r>
          </w:p>
        </w:tc>
      </w:tr>
      <w:tr w:rsidR="003E750C" w:rsidRPr="00360284" w14:paraId="6D929A18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0C57552" w14:textId="77777777" w:rsidR="003E750C" w:rsidRDefault="003E750C" w:rsidP="003E750C">
            <w:pPr>
              <w:spacing w:before="0" w:after="0"/>
            </w:pPr>
            <w:r>
              <w:t>Metering and Monitoring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6232AB85" w14:textId="68F81CE7" w:rsidR="003E750C" w:rsidRDefault="003E750C" w:rsidP="003E750C">
            <w:pPr>
              <w:pStyle w:val="Bullettext"/>
            </w:pPr>
            <w:r w:rsidRPr="002C1C6B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4CEAFA56" w14:textId="5FC239FB" w:rsidR="003E750C" w:rsidRDefault="003E750C" w:rsidP="003E750C">
            <w:pPr>
              <w:pStyle w:val="Bullettext"/>
            </w:pPr>
            <w:r w:rsidRPr="008E574A">
              <w:t>NZv1.1</w:t>
            </w:r>
          </w:p>
        </w:tc>
      </w:tr>
      <w:tr w:rsidR="003E750C" w:rsidRPr="00360284" w14:paraId="2E4EA6FA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C2E774B" w14:textId="1179B07F" w:rsidR="003E750C" w:rsidRDefault="003E750C" w:rsidP="003E750C">
            <w:pPr>
              <w:spacing w:before="0" w:after="0"/>
            </w:pPr>
            <w:r>
              <w:t>Responsible Construction Practices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0DA3335E" w14:textId="771040DB" w:rsidR="003E750C" w:rsidRDefault="003E750C" w:rsidP="003E750C">
            <w:pPr>
              <w:pStyle w:val="Bullettext"/>
            </w:pPr>
            <w:r w:rsidRPr="002C1C6B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48F65CB0" w14:textId="1985FB78" w:rsidR="003E750C" w:rsidRDefault="003E750C" w:rsidP="003E750C">
            <w:pPr>
              <w:pStyle w:val="Bullettext"/>
            </w:pPr>
            <w:r w:rsidRPr="008E574A">
              <w:t>NZv1.1</w:t>
            </w:r>
          </w:p>
        </w:tc>
      </w:tr>
      <w:tr w:rsidR="003E750C" w:rsidRPr="00360284" w14:paraId="41AA2D11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1A6892E6" w14:textId="77777777" w:rsidR="003E750C" w:rsidRDefault="003E750C" w:rsidP="003E750C">
            <w:pPr>
              <w:spacing w:before="0" w:after="0"/>
            </w:pPr>
            <w:r>
              <w:t>Operational Waste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38D83F5F" w14:textId="1D562052" w:rsidR="003E750C" w:rsidRDefault="003E750C" w:rsidP="003E750C">
            <w:pPr>
              <w:pStyle w:val="Bullettext"/>
            </w:pPr>
            <w:r w:rsidRPr="002C1C6B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5B03F3BB" w14:textId="3D906020" w:rsidR="003E750C" w:rsidRDefault="003E750C" w:rsidP="003E750C">
            <w:pPr>
              <w:pStyle w:val="Bullettext"/>
            </w:pPr>
            <w:r w:rsidRPr="008E574A">
              <w:t>NZv1.1</w:t>
            </w:r>
          </w:p>
        </w:tc>
      </w:tr>
      <w:tr w:rsidR="00912ED8" w:rsidRPr="00360284" w14:paraId="7DE1EB26" w14:textId="77777777" w:rsidTr="005064F8">
        <w:trPr>
          <w:trHeight w:val="63"/>
        </w:trPr>
        <w:tc>
          <w:tcPr>
            <w:tcW w:w="8472" w:type="dxa"/>
            <w:gridSpan w:val="3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388FC0BD" w14:textId="77777777" w:rsidR="00912ED8" w:rsidRDefault="00912ED8" w:rsidP="005064F8">
            <w:pPr>
              <w:pStyle w:val="Criterion"/>
            </w:pPr>
            <w:r>
              <w:t>Indoor Environment Quality</w:t>
            </w:r>
          </w:p>
        </w:tc>
      </w:tr>
      <w:tr w:rsidR="003E750C" w:rsidRPr="00360284" w14:paraId="249EBE8F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F06FE80" w14:textId="77777777" w:rsidR="003E750C" w:rsidRDefault="003E750C" w:rsidP="003E750C">
            <w:pPr>
              <w:spacing w:before="0" w:after="0"/>
            </w:pPr>
            <w:r>
              <w:t>Indoor Air Quality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A5E4B58" w14:textId="569D92E3" w:rsidR="003E750C" w:rsidRDefault="003E750C" w:rsidP="003E750C">
            <w:pPr>
              <w:pStyle w:val="Bullettext"/>
            </w:pPr>
            <w:r w:rsidRPr="00923B11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7E7D3672" w14:textId="456BAFC8" w:rsidR="003E750C" w:rsidRDefault="003E750C" w:rsidP="003E750C">
            <w:pPr>
              <w:pStyle w:val="Bullettext"/>
            </w:pPr>
            <w:r w:rsidRPr="000F7406">
              <w:t>NZv1.1</w:t>
            </w:r>
          </w:p>
        </w:tc>
      </w:tr>
      <w:tr w:rsidR="003E750C" w:rsidRPr="00360284" w14:paraId="3DF0A8C4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79013343" w14:textId="77777777" w:rsidR="003E750C" w:rsidRDefault="003E750C" w:rsidP="003E750C">
            <w:pPr>
              <w:spacing w:before="0" w:after="0"/>
            </w:pPr>
            <w:r>
              <w:t>Acoustic Comfort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E187DD6" w14:textId="5498FC96" w:rsidR="003E750C" w:rsidRDefault="003E750C" w:rsidP="003E750C">
            <w:pPr>
              <w:pStyle w:val="Bullettext"/>
            </w:pPr>
            <w:r w:rsidRPr="00923B11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CA0552E" w14:textId="654F2530" w:rsidR="003E750C" w:rsidRDefault="003E750C" w:rsidP="003E750C">
            <w:pPr>
              <w:pStyle w:val="Bullettext"/>
            </w:pPr>
            <w:r w:rsidRPr="000F7406">
              <w:t>NZv1.1</w:t>
            </w:r>
          </w:p>
        </w:tc>
      </w:tr>
      <w:tr w:rsidR="003E750C" w:rsidRPr="00360284" w14:paraId="215FC633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48745FD" w14:textId="77777777" w:rsidR="003E750C" w:rsidRDefault="003E750C" w:rsidP="003E750C">
            <w:pPr>
              <w:spacing w:before="0" w:after="0"/>
            </w:pPr>
            <w:r>
              <w:t>Lighting Comfort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494CC21" w14:textId="1E87F8C8" w:rsidR="003E750C" w:rsidRDefault="003E750C" w:rsidP="003E750C">
            <w:pPr>
              <w:pStyle w:val="Bullettext"/>
            </w:pPr>
            <w:r w:rsidRPr="00923B11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B680A4B" w14:textId="04A685B8" w:rsidR="003E750C" w:rsidRDefault="003E750C" w:rsidP="003E750C">
            <w:pPr>
              <w:pStyle w:val="Bullettext"/>
            </w:pPr>
            <w:r w:rsidRPr="000F7406">
              <w:t>NZv1.1</w:t>
            </w:r>
          </w:p>
        </w:tc>
      </w:tr>
      <w:tr w:rsidR="003E750C" w:rsidRPr="00360284" w14:paraId="28A57D3C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72435C07" w14:textId="77777777" w:rsidR="003E750C" w:rsidRDefault="003E750C" w:rsidP="003E750C">
            <w:pPr>
              <w:spacing w:before="0" w:after="0"/>
            </w:pPr>
            <w:r>
              <w:t>Visual Comfort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D2E8004" w14:textId="044FC167" w:rsidR="003E750C" w:rsidRDefault="003E750C" w:rsidP="003E750C">
            <w:pPr>
              <w:pStyle w:val="Bullettext"/>
            </w:pPr>
            <w:r w:rsidRPr="00923B11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BF1DC84" w14:textId="471EDEAA" w:rsidR="003E750C" w:rsidRDefault="003E750C" w:rsidP="003E750C">
            <w:pPr>
              <w:pStyle w:val="Bullettext"/>
            </w:pPr>
            <w:r w:rsidRPr="000F7406">
              <w:t>NZv1.1</w:t>
            </w:r>
          </w:p>
        </w:tc>
      </w:tr>
      <w:tr w:rsidR="003E750C" w:rsidRPr="00360284" w14:paraId="598FD1E1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6FC232FF" w14:textId="77777777" w:rsidR="003E750C" w:rsidRDefault="003E750C" w:rsidP="003E750C">
            <w:pPr>
              <w:spacing w:before="0" w:after="0"/>
            </w:pPr>
            <w:r>
              <w:t>Indoor Pollutants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82B566D" w14:textId="098B16B0" w:rsidR="003E750C" w:rsidRDefault="003E750C" w:rsidP="003E750C">
            <w:pPr>
              <w:pStyle w:val="Bullettext"/>
            </w:pPr>
            <w:r w:rsidRPr="00923B11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19F5BC2" w14:textId="6CCBE582" w:rsidR="003E750C" w:rsidRDefault="003E750C" w:rsidP="003E750C">
            <w:pPr>
              <w:pStyle w:val="Bullettext"/>
            </w:pPr>
            <w:r w:rsidRPr="000F7406">
              <w:t>NZv1.1</w:t>
            </w:r>
          </w:p>
        </w:tc>
      </w:tr>
      <w:tr w:rsidR="003E750C" w:rsidRPr="00360284" w14:paraId="6E4500E9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7D738B9D" w14:textId="77777777" w:rsidR="003E750C" w:rsidRDefault="003E750C" w:rsidP="003E750C">
            <w:pPr>
              <w:spacing w:before="0" w:after="0"/>
            </w:pPr>
            <w:r>
              <w:t>Thermal Comfort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4BFFA66" w14:textId="779F708F" w:rsidR="003E750C" w:rsidRDefault="003E750C" w:rsidP="003E750C">
            <w:pPr>
              <w:pStyle w:val="Bullettext"/>
            </w:pPr>
            <w:r w:rsidRPr="00923B11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3F5F857" w14:textId="15D85AC8" w:rsidR="003E750C" w:rsidRDefault="003E750C" w:rsidP="003E750C">
            <w:pPr>
              <w:pStyle w:val="Bullettext"/>
            </w:pPr>
            <w:r w:rsidRPr="000F7406">
              <w:t>NZv1.1</w:t>
            </w:r>
          </w:p>
        </w:tc>
      </w:tr>
      <w:tr w:rsidR="003E750C" w:rsidRPr="00360284" w14:paraId="11344899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6840ECA5" w14:textId="77777777" w:rsidR="003E750C" w:rsidRDefault="003E750C" w:rsidP="003E750C">
            <w:pPr>
              <w:spacing w:before="0" w:after="0"/>
            </w:pPr>
            <w:r>
              <w:t>Quality of Amenities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DC3557A" w14:textId="7D910296" w:rsidR="003E750C" w:rsidRDefault="003E750C" w:rsidP="003E750C">
            <w:pPr>
              <w:pStyle w:val="Bullettext"/>
            </w:pPr>
            <w:r w:rsidRPr="00923B11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9B2F37F" w14:textId="586D98DF" w:rsidR="003E750C" w:rsidRDefault="003E750C" w:rsidP="003E750C">
            <w:pPr>
              <w:pStyle w:val="Bullettext"/>
            </w:pPr>
            <w:r w:rsidRPr="000F7406">
              <w:t>NZv1.1</w:t>
            </w:r>
          </w:p>
        </w:tc>
      </w:tr>
      <w:tr w:rsidR="003E750C" w:rsidRPr="00360284" w14:paraId="21C95E8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1DD1D9EB" w14:textId="77777777" w:rsidR="003E750C" w:rsidRDefault="003E750C" w:rsidP="003E750C">
            <w:pPr>
              <w:spacing w:before="0" w:after="0"/>
            </w:pPr>
            <w:r>
              <w:t>Ergonomics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6A1D907" w14:textId="1D2D2890" w:rsidR="003E750C" w:rsidRDefault="003E750C" w:rsidP="003E750C">
            <w:pPr>
              <w:pStyle w:val="Bullettext"/>
            </w:pPr>
            <w:r w:rsidRPr="00923B11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A0F8E0D" w14:textId="1CB6B690" w:rsidR="003E750C" w:rsidRDefault="003E750C" w:rsidP="003E750C">
            <w:pPr>
              <w:pStyle w:val="Bullettext"/>
            </w:pPr>
            <w:r w:rsidRPr="000F7406">
              <w:t>NZv1.1</w:t>
            </w:r>
          </w:p>
        </w:tc>
      </w:tr>
      <w:tr w:rsidR="00912ED8" w:rsidRPr="00360284" w14:paraId="7078485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453BC6F8" w14:textId="77777777" w:rsidR="00912ED8" w:rsidRDefault="00912ED8" w:rsidP="005064F8">
            <w:pPr>
              <w:pStyle w:val="Criterion"/>
            </w:pPr>
            <w:r>
              <w:t>energy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14CE9D8" w14:textId="77777777" w:rsidR="00912ED8" w:rsidRDefault="00912ED8" w:rsidP="003E750C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EB3BD77" w14:textId="77777777" w:rsidR="00912ED8" w:rsidRDefault="00912ED8" w:rsidP="003E750C">
            <w:pPr>
              <w:pStyle w:val="Bullettext"/>
            </w:pPr>
          </w:p>
        </w:tc>
      </w:tr>
      <w:tr w:rsidR="003A5A3A" w:rsidRPr="00360284" w14:paraId="2952C7E8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17BD75E" w14:textId="77777777" w:rsidR="003A5A3A" w:rsidRDefault="003A5A3A" w:rsidP="003A5A3A">
            <w:pPr>
              <w:spacing w:before="0" w:after="0"/>
            </w:pPr>
            <w:r>
              <w:t>Greenhouse Gas Emissions – Prescriptive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7021FF8" w14:textId="42F541C5" w:rsidR="003A5A3A" w:rsidRDefault="003E750C" w:rsidP="003E750C">
            <w:pPr>
              <w:pStyle w:val="Bullettext"/>
            </w:pPr>
            <w:r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791395F" w14:textId="07AFD4DA" w:rsidR="003A5A3A" w:rsidRDefault="003A5A3A" w:rsidP="003E750C">
            <w:pPr>
              <w:pStyle w:val="Bullettext"/>
            </w:pPr>
            <w:r>
              <w:t>NZv1.1</w:t>
            </w:r>
          </w:p>
        </w:tc>
      </w:tr>
      <w:tr w:rsidR="003A5A3A" w:rsidRPr="00360284" w14:paraId="0EA35EB0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1F8901C4" w14:textId="4F0820C8" w:rsidR="003A5A3A" w:rsidRDefault="003A5A3A" w:rsidP="003A5A3A">
            <w:pPr>
              <w:spacing w:before="0" w:after="0"/>
            </w:pPr>
            <w:r>
              <w:t xml:space="preserve">Greenhouse Gas Emissions – Reference 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61577C5" w14:textId="2D6E2FE5" w:rsidR="003A5A3A" w:rsidRDefault="003E750C" w:rsidP="003E750C">
            <w:pPr>
              <w:pStyle w:val="Bullettext"/>
            </w:pPr>
            <w:r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0A0A9EA" w14:textId="3A77DA0C" w:rsidR="003A5A3A" w:rsidRDefault="003A5A3A" w:rsidP="003E750C">
            <w:pPr>
              <w:pStyle w:val="Bullettext"/>
            </w:pPr>
            <w:r>
              <w:t>NZv1.1</w:t>
            </w:r>
          </w:p>
        </w:tc>
      </w:tr>
      <w:tr w:rsidR="00912ED8" w:rsidRPr="00360284" w14:paraId="79EAACB8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280DFE1E" w14:textId="77777777" w:rsidR="00912ED8" w:rsidRDefault="00912ED8" w:rsidP="005064F8">
            <w:pPr>
              <w:pStyle w:val="Criterion"/>
            </w:pPr>
            <w:r>
              <w:t>Transport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BDA8304" w14:textId="77777777" w:rsidR="00912ED8" w:rsidRDefault="00912ED8" w:rsidP="003E750C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8E0FA2F" w14:textId="77777777" w:rsidR="00912ED8" w:rsidRDefault="00912ED8" w:rsidP="003E750C">
            <w:pPr>
              <w:pStyle w:val="Bullettext"/>
            </w:pPr>
          </w:p>
        </w:tc>
      </w:tr>
      <w:tr w:rsidR="003E750C" w:rsidRPr="00360284" w14:paraId="1C9DCA69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7E147114" w14:textId="317AD930" w:rsidR="003E750C" w:rsidRDefault="003E750C" w:rsidP="003E750C">
            <w:pPr>
              <w:spacing w:before="0" w:after="0"/>
            </w:pPr>
            <w:r>
              <w:t xml:space="preserve">Sustainable Transport – Performance 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714304AC" w14:textId="2476B104" w:rsidR="003E750C" w:rsidRDefault="003E750C" w:rsidP="003E750C">
            <w:pPr>
              <w:pStyle w:val="Bullettext"/>
            </w:pPr>
            <w:r w:rsidRPr="00E642D2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31736CB" w14:textId="43D58A6B" w:rsidR="003E750C" w:rsidRDefault="003E750C" w:rsidP="003E750C">
            <w:pPr>
              <w:pStyle w:val="Bullettext"/>
            </w:pPr>
            <w:r w:rsidRPr="00606024">
              <w:t>NZv1.1</w:t>
            </w:r>
          </w:p>
        </w:tc>
      </w:tr>
      <w:tr w:rsidR="003E750C" w:rsidRPr="00360284" w14:paraId="20FD2916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60B3985C" w14:textId="77777777" w:rsidR="003E750C" w:rsidRDefault="003E750C" w:rsidP="003E750C">
            <w:pPr>
              <w:spacing w:before="0" w:after="0"/>
            </w:pPr>
            <w:r>
              <w:lastRenderedPageBreak/>
              <w:t>Sustainable Transport – Prescriptive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4E8F017" w14:textId="2C334AE8" w:rsidR="003E750C" w:rsidRDefault="003E750C" w:rsidP="003E750C">
            <w:pPr>
              <w:pStyle w:val="Bullettext"/>
            </w:pPr>
            <w:r w:rsidRPr="00E642D2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74F870F" w14:textId="1AEEEC20" w:rsidR="003E750C" w:rsidRDefault="003E750C" w:rsidP="003E750C">
            <w:pPr>
              <w:pStyle w:val="Bullettext"/>
            </w:pPr>
            <w:r w:rsidRPr="00606024">
              <w:t>NZv1.1</w:t>
            </w:r>
          </w:p>
        </w:tc>
      </w:tr>
      <w:tr w:rsidR="00912ED8" w:rsidRPr="00360284" w14:paraId="2F0E8CBB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2B1DF448" w14:textId="77777777" w:rsidR="00912ED8" w:rsidRDefault="00912ED8" w:rsidP="005064F8">
            <w:pPr>
              <w:pStyle w:val="Criterion"/>
            </w:pPr>
            <w:r>
              <w:t>water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73125FB" w14:textId="77777777" w:rsidR="00912ED8" w:rsidRDefault="00912ED8" w:rsidP="003E750C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738ACE05" w14:textId="77777777" w:rsidR="00912ED8" w:rsidRDefault="00912ED8" w:rsidP="003E750C">
            <w:pPr>
              <w:pStyle w:val="Bullettext"/>
            </w:pPr>
          </w:p>
        </w:tc>
      </w:tr>
      <w:tr w:rsidR="003E750C" w:rsidRPr="00360284" w14:paraId="721CCA39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C399F99" w14:textId="77777777" w:rsidR="003E750C" w:rsidRDefault="003E750C" w:rsidP="003E750C">
            <w:pPr>
              <w:spacing w:before="0" w:after="0"/>
            </w:pPr>
            <w:r>
              <w:t xml:space="preserve">Potable Water – Performance 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9AC9D3B" w14:textId="006B37F3" w:rsidR="003E750C" w:rsidRDefault="003E750C" w:rsidP="003E750C">
            <w:pPr>
              <w:pStyle w:val="Bullettext"/>
            </w:pPr>
            <w:r w:rsidRPr="007610C8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E18A272" w14:textId="46748E13" w:rsidR="003E750C" w:rsidRDefault="003E750C" w:rsidP="003E750C">
            <w:pPr>
              <w:pStyle w:val="Bullettext"/>
            </w:pPr>
            <w:r w:rsidRPr="00473538">
              <w:t>NZv1.1</w:t>
            </w:r>
          </w:p>
        </w:tc>
      </w:tr>
      <w:tr w:rsidR="003E750C" w:rsidRPr="00360284" w14:paraId="03DF1D7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586F29A" w14:textId="77777777" w:rsidR="003E750C" w:rsidRDefault="003E750C" w:rsidP="003E750C">
            <w:pPr>
              <w:spacing w:before="0" w:after="0"/>
            </w:pPr>
            <w:r>
              <w:t>Potable Water – Prescriptive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515EE90" w14:textId="1C371E89" w:rsidR="003E750C" w:rsidRDefault="003E750C" w:rsidP="003E750C">
            <w:pPr>
              <w:pStyle w:val="Bullettext"/>
            </w:pPr>
            <w:r w:rsidRPr="007610C8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56DE461" w14:textId="15298C9F" w:rsidR="003E750C" w:rsidRDefault="003E750C" w:rsidP="003E750C">
            <w:pPr>
              <w:pStyle w:val="Bullettext"/>
            </w:pPr>
            <w:r w:rsidRPr="00473538">
              <w:t>NZv1.1</w:t>
            </w:r>
          </w:p>
        </w:tc>
      </w:tr>
      <w:tr w:rsidR="00912ED8" w:rsidRPr="00360284" w14:paraId="0A5999D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2179B82B" w14:textId="77777777" w:rsidR="00912ED8" w:rsidRDefault="00912ED8" w:rsidP="005064F8">
            <w:pPr>
              <w:pStyle w:val="Criterion"/>
            </w:pPr>
            <w:r>
              <w:t>materials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59B18F8" w14:textId="77777777" w:rsidR="00912ED8" w:rsidRDefault="00912ED8" w:rsidP="003E750C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A19C9A5" w14:textId="77777777" w:rsidR="00912ED8" w:rsidRDefault="00912ED8" w:rsidP="003E750C">
            <w:pPr>
              <w:pStyle w:val="Bullettext"/>
            </w:pPr>
          </w:p>
        </w:tc>
      </w:tr>
      <w:tr w:rsidR="003E750C" w:rsidRPr="00360284" w14:paraId="33E92B60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408EEDA" w14:textId="77777777" w:rsidR="003E750C" w:rsidRDefault="003E750C" w:rsidP="003E750C">
            <w:pPr>
              <w:spacing w:before="0" w:after="0"/>
            </w:pPr>
            <w:r>
              <w:t>Responsible Building Materials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75BFF5F0" w14:textId="0512AF86" w:rsidR="003E750C" w:rsidRDefault="003E750C" w:rsidP="003E750C">
            <w:pPr>
              <w:pStyle w:val="Bullettext"/>
            </w:pPr>
            <w:r w:rsidRPr="00D93287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04AE2BC" w14:textId="0413BA6B" w:rsidR="003E750C" w:rsidRDefault="003E750C" w:rsidP="003E750C">
            <w:pPr>
              <w:pStyle w:val="Bullettext"/>
            </w:pPr>
            <w:r w:rsidRPr="008D02AA">
              <w:t>NZv1.1</w:t>
            </w:r>
          </w:p>
        </w:tc>
      </w:tr>
      <w:tr w:rsidR="003E750C" w:rsidRPr="00360284" w14:paraId="0DB3D1A0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1331DCFE" w14:textId="77777777" w:rsidR="003E750C" w:rsidRDefault="003E750C" w:rsidP="003E750C">
            <w:pPr>
              <w:spacing w:before="0" w:after="0"/>
            </w:pPr>
            <w:r>
              <w:t>Sustainable Products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7AF7AAF3" w14:textId="4B59F08D" w:rsidR="003E750C" w:rsidRDefault="003E750C" w:rsidP="003E750C">
            <w:pPr>
              <w:pStyle w:val="Bullettext"/>
            </w:pPr>
            <w:r w:rsidRPr="00D93287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A6632B4" w14:textId="444406DB" w:rsidR="003E750C" w:rsidRDefault="003E750C" w:rsidP="003E750C">
            <w:pPr>
              <w:pStyle w:val="Bullettext"/>
            </w:pPr>
            <w:r w:rsidRPr="008D02AA">
              <w:t>NZv1.1</w:t>
            </w:r>
          </w:p>
        </w:tc>
      </w:tr>
      <w:tr w:rsidR="003E750C" w:rsidRPr="00360284" w14:paraId="765F281B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467D9D5F" w14:textId="77777777" w:rsidR="003E750C" w:rsidRDefault="003E750C" w:rsidP="003E750C">
            <w:pPr>
              <w:spacing w:before="0" w:after="0"/>
            </w:pPr>
            <w:r>
              <w:t>Construction and Demolition Waste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C0B32D5" w14:textId="1E03B5B9" w:rsidR="003E750C" w:rsidRDefault="003E750C" w:rsidP="003E750C">
            <w:pPr>
              <w:pStyle w:val="Bullettext"/>
            </w:pPr>
            <w:r w:rsidRPr="00D93287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4A9EFBE" w14:textId="0C8A5FA3" w:rsidR="003E750C" w:rsidRDefault="003E750C" w:rsidP="003E750C">
            <w:pPr>
              <w:pStyle w:val="Bullettext"/>
            </w:pPr>
            <w:r w:rsidRPr="008D02AA">
              <w:t>NZv1.1</w:t>
            </w:r>
          </w:p>
        </w:tc>
      </w:tr>
      <w:tr w:rsidR="00912ED8" w:rsidRPr="00360284" w14:paraId="35376032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3B929D14" w14:textId="77777777" w:rsidR="00912ED8" w:rsidRDefault="00912ED8" w:rsidP="005064F8">
            <w:pPr>
              <w:pStyle w:val="Criterion"/>
            </w:pPr>
            <w:r>
              <w:t>sustainable sites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2A0D91E" w14:textId="77777777" w:rsidR="00912ED8" w:rsidRDefault="00912ED8" w:rsidP="003E750C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FB606FF" w14:textId="77777777" w:rsidR="00912ED8" w:rsidRDefault="00912ED8" w:rsidP="003E750C">
            <w:pPr>
              <w:pStyle w:val="Bullettext"/>
            </w:pPr>
          </w:p>
        </w:tc>
      </w:tr>
      <w:tr w:rsidR="00912ED8" w:rsidRPr="00360284" w14:paraId="64102898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28723CCD" w14:textId="77777777" w:rsidR="00912ED8" w:rsidRDefault="00912ED8" w:rsidP="005064F8">
            <w:pPr>
              <w:spacing w:before="0" w:after="0"/>
            </w:pPr>
            <w:r>
              <w:t>Sustainable Sites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19347C2" w14:textId="1A43D843" w:rsidR="00912ED8" w:rsidRDefault="003E750C" w:rsidP="003E750C">
            <w:pPr>
              <w:pStyle w:val="Bullettext"/>
            </w:pPr>
            <w:r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A34BBA9" w14:textId="43B7D568" w:rsidR="00912ED8" w:rsidRDefault="00F81796" w:rsidP="003E750C">
            <w:pPr>
              <w:pStyle w:val="Bullettext"/>
            </w:pPr>
            <w:r>
              <w:t>NZv1.1</w:t>
            </w:r>
          </w:p>
        </w:tc>
      </w:tr>
      <w:tr w:rsidR="00912ED8" w:rsidRPr="00360284" w14:paraId="58024F91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AF24621" w14:textId="77777777" w:rsidR="00912ED8" w:rsidRDefault="00912ED8" w:rsidP="005064F8">
            <w:pPr>
              <w:pStyle w:val="Criterion"/>
            </w:pPr>
            <w:r>
              <w:t>emissions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B7943F2" w14:textId="77777777" w:rsidR="00912ED8" w:rsidRDefault="00912ED8" w:rsidP="003E750C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6305A3B" w14:textId="77777777" w:rsidR="00912ED8" w:rsidRDefault="00912ED8" w:rsidP="003E750C">
            <w:pPr>
              <w:pStyle w:val="Bullettext"/>
            </w:pPr>
          </w:p>
        </w:tc>
      </w:tr>
      <w:tr w:rsidR="003E750C" w:rsidRPr="00360284" w14:paraId="3CBB42CD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6BB3481D" w14:textId="77777777" w:rsidR="003E750C" w:rsidRDefault="003E750C" w:rsidP="003E750C">
            <w:pPr>
              <w:spacing w:before="0" w:after="0"/>
            </w:pPr>
            <w:r>
              <w:t>Light Pollution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7E26397" w14:textId="17278735" w:rsidR="003E750C" w:rsidRDefault="003E750C" w:rsidP="003E750C">
            <w:pPr>
              <w:pStyle w:val="Bullettext"/>
            </w:pPr>
            <w:r w:rsidRPr="00C3697B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31376A4" w14:textId="786AACE9" w:rsidR="003E750C" w:rsidRDefault="003E750C" w:rsidP="003E750C">
            <w:pPr>
              <w:pStyle w:val="Bullettext"/>
            </w:pPr>
            <w:r w:rsidRPr="007974E5">
              <w:t>NZv1.1</w:t>
            </w:r>
          </w:p>
        </w:tc>
      </w:tr>
      <w:tr w:rsidR="003E750C" w:rsidRPr="00360284" w14:paraId="41342E9E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76FE886A" w14:textId="77777777" w:rsidR="003E750C" w:rsidRDefault="003E750C" w:rsidP="003E750C">
            <w:pPr>
              <w:spacing w:before="0" w:after="0"/>
            </w:pPr>
            <w:r>
              <w:t>Microbial Control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DC43176" w14:textId="03385DD4" w:rsidR="003E750C" w:rsidRDefault="003E750C" w:rsidP="003E750C">
            <w:pPr>
              <w:pStyle w:val="Bullettext"/>
            </w:pPr>
            <w:r w:rsidRPr="00C3697B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AAA4560" w14:textId="3900054D" w:rsidR="003E750C" w:rsidRDefault="003E750C" w:rsidP="003E750C">
            <w:pPr>
              <w:pStyle w:val="Bullettext"/>
            </w:pPr>
            <w:r w:rsidRPr="007974E5">
              <w:t>NZv1.1</w:t>
            </w:r>
          </w:p>
        </w:tc>
      </w:tr>
      <w:tr w:rsidR="003E750C" w:rsidRPr="00360284" w14:paraId="62EF400A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09ED4CD3" w14:textId="77777777" w:rsidR="003E750C" w:rsidRDefault="003E750C" w:rsidP="003E750C">
            <w:pPr>
              <w:spacing w:before="0" w:after="0"/>
            </w:pPr>
            <w:r>
              <w:t>Refrigerant Impacts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6FA903EE" w14:textId="6ADAE164" w:rsidR="003E750C" w:rsidRDefault="003E750C" w:rsidP="003E750C">
            <w:pPr>
              <w:pStyle w:val="Bullettext"/>
            </w:pPr>
            <w:r w:rsidRPr="00C3697B">
              <w:t>10/2022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4208B407" w14:textId="10CB089C" w:rsidR="003E750C" w:rsidRDefault="003E750C" w:rsidP="003E750C">
            <w:pPr>
              <w:pStyle w:val="Bullettext"/>
            </w:pPr>
            <w:r w:rsidRPr="007974E5">
              <w:t>NZv1.1</w:t>
            </w:r>
          </w:p>
        </w:tc>
      </w:tr>
    </w:tbl>
    <w:p w14:paraId="0F78B520" w14:textId="77777777" w:rsidR="003073E5" w:rsidRDefault="003073E5" w:rsidP="003073E5"/>
    <w:tbl>
      <w:tblPr>
        <w:tblStyle w:val="Style1"/>
        <w:tblW w:w="8487" w:type="dxa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ayout w:type="fixed"/>
        <w:tblLook w:val="04A0" w:firstRow="1" w:lastRow="0" w:firstColumn="1" w:lastColumn="0" w:noHBand="0" w:noVBand="1"/>
      </w:tblPr>
      <w:tblGrid>
        <w:gridCol w:w="3895"/>
        <w:gridCol w:w="2879"/>
        <w:gridCol w:w="1713"/>
      </w:tblGrid>
      <w:tr w:rsidR="00E43109" w14:paraId="3E8C981A" w14:textId="77777777" w:rsidTr="00303EA2">
        <w:trPr>
          <w:trHeight w:val="94"/>
        </w:trPr>
        <w:tc>
          <w:tcPr>
            <w:tcW w:w="3895" w:type="dxa"/>
            <w:vAlign w:val="center"/>
          </w:tcPr>
          <w:p w14:paraId="1033669C" w14:textId="27DD9F73" w:rsidR="00E43109" w:rsidRDefault="00E43109" w:rsidP="00E43109">
            <w:pPr>
              <w:pStyle w:val="Heading3"/>
              <w:numPr>
                <w:ilvl w:val="0"/>
                <w:numId w:val="0"/>
              </w:numPr>
            </w:pPr>
            <w:r>
              <w:t>InnovatioN</w:t>
            </w:r>
          </w:p>
        </w:tc>
        <w:tc>
          <w:tcPr>
            <w:tcW w:w="2879" w:type="dxa"/>
          </w:tcPr>
          <w:p w14:paraId="1EF41FD4" w14:textId="77777777" w:rsidR="00E43109" w:rsidRDefault="00E43109" w:rsidP="003E750C">
            <w:pPr>
              <w:pStyle w:val="Bullettext"/>
            </w:pPr>
          </w:p>
        </w:tc>
        <w:tc>
          <w:tcPr>
            <w:tcW w:w="1713" w:type="dxa"/>
          </w:tcPr>
          <w:p w14:paraId="1675C17D" w14:textId="77777777" w:rsidR="00E43109" w:rsidRDefault="00E43109" w:rsidP="003E750C">
            <w:pPr>
              <w:pStyle w:val="Bullettext"/>
            </w:pPr>
          </w:p>
        </w:tc>
      </w:tr>
      <w:tr w:rsidR="00E43109" w14:paraId="2BA3F92B" w14:textId="77777777" w:rsidTr="00303EA2">
        <w:trPr>
          <w:trHeight w:val="94"/>
        </w:trPr>
        <w:tc>
          <w:tcPr>
            <w:tcW w:w="3895" w:type="dxa"/>
            <w:vAlign w:val="center"/>
          </w:tcPr>
          <w:p w14:paraId="32B3E00F" w14:textId="12E4E413" w:rsidR="00E43109" w:rsidRDefault="0048613D" w:rsidP="000004A8">
            <w:pPr>
              <w:spacing w:before="0" w:after="0"/>
            </w:pPr>
            <w:r w:rsidRPr="0048613D">
              <w:t>NZGBC Innovation</w:t>
            </w:r>
            <w:r w:rsidR="00ED7007">
              <w:t xml:space="preserve"> </w:t>
            </w:r>
            <w:r w:rsidRPr="0048613D">
              <w:t>Template</w:t>
            </w:r>
          </w:p>
        </w:tc>
        <w:tc>
          <w:tcPr>
            <w:tcW w:w="2879" w:type="dxa"/>
          </w:tcPr>
          <w:p w14:paraId="39A76548" w14:textId="33671E23" w:rsidR="00E43109" w:rsidRDefault="00D10943" w:rsidP="003E750C">
            <w:pPr>
              <w:pStyle w:val="Bullettext"/>
            </w:pPr>
            <w:r>
              <w:t xml:space="preserve">            </w:t>
            </w:r>
            <w:r w:rsidR="003A5A3A">
              <w:t>9/2022</w:t>
            </w:r>
          </w:p>
        </w:tc>
        <w:tc>
          <w:tcPr>
            <w:tcW w:w="1713" w:type="dxa"/>
          </w:tcPr>
          <w:p w14:paraId="65E56015" w14:textId="462B66B0" w:rsidR="00E43109" w:rsidRDefault="00F81796" w:rsidP="003E750C">
            <w:pPr>
              <w:pStyle w:val="Bullettext"/>
            </w:pPr>
            <w:r>
              <w:t>NZv1.1</w:t>
            </w:r>
          </w:p>
        </w:tc>
      </w:tr>
    </w:tbl>
    <w:p w14:paraId="24C938E9" w14:textId="77777777" w:rsidR="003073E5" w:rsidRDefault="003073E5" w:rsidP="003073E5"/>
    <w:p w14:paraId="56990388" w14:textId="77777777" w:rsidR="003073E5" w:rsidRPr="00BB7D6C" w:rsidRDefault="003073E5" w:rsidP="00F00CB3">
      <w:pPr>
        <w:pStyle w:val="Heading2"/>
      </w:pPr>
    </w:p>
    <w:p w14:paraId="20A5944F" w14:textId="14FEF7D1" w:rsidR="00644150" w:rsidRPr="003073E5" w:rsidRDefault="00644150" w:rsidP="003073E5"/>
    <w:sectPr w:rsidR="00644150" w:rsidRPr="003073E5" w:rsidSect="00F00CB3">
      <w:headerReference w:type="default" r:id="rId11"/>
      <w:footerReference w:type="default" r:id="rId12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E0D7B" w14:textId="77777777" w:rsidR="007A5333" w:rsidRDefault="007A5333" w:rsidP="009A05DF">
      <w:pPr>
        <w:spacing w:before="0" w:after="0" w:line="240" w:lineRule="auto"/>
      </w:pPr>
      <w:r>
        <w:separator/>
      </w:r>
    </w:p>
  </w:endnote>
  <w:endnote w:type="continuationSeparator" w:id="0">
    <w:p w14:paraId="0A6F98A0" w14:textId="77777777" w:rsidR="007A5333" w:rsidRDefault="007A5333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EADBF" w14:textId="19C3E400" w:rsidR="0036224F" w:rsidRDefault="003073E5" w:rsidP="00F00CB3">
    <w:pPr>
      <w:pStyle w:val="Footer"/>
      <w:tabs>
        <w:tab w:val="clear" w:pos="4513"/>
        <w:tab w:val="clear" w:pos="9026"/>
        <w:tab w:val="left" w:pos="6915"/>
      </w:tabs>
      <w:jc w:val="right"/>
    </w:pPr>
    <w:r>
      <w:t xml:space="preserve">                                      </w:t>
    </w:r>
    <w:r w:rsidRPr="00C15619">
      <w:t xml:space="preserve">Last updated on </w:t>
    </w:r>
    <w:r w:rsidR="0098133E">
      <w:t>10</w:t>
    </w:r>
    <w:r w:rsidR="00F0417C">
      <w:t>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5BF70" w14:textId="77777777" w:rsidR="007A5333" w:rsidRDefault="007A5333" w:rsidP="009A05DF">
      <w:pPr>
        <w:spacing w:before="0" w:after="0" w:line="240" w:lineRule="auto"/>
      </w:pPr>
      <w:r>
        <w:separator/>
      </w:r>
    </w:p>
  </w:footnote>
  <w:footnote w:type="continuationSeparator" w:id="0">
    <w:p w14:paraId="240A4645" w14:textId="77777777" w:rsidR="007A5333" w:rsidRDefault="007A5333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A085" w14:textId="61878B9A" w:rsidR="0096180C" w:rsidRDefault="0096180C" w:rsidP="0096180C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73217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2042C9">
      <w:rPr>
        <w:sz w:val="16"/>
        <w:szCs w:val="16"/>
        <w:lang w:val="en-US"/>
      </w:rPr>
      <w:t>NZv1.</w:t>
    </w:r>
    <w:r w:rsidR="005C4EC3">
      <w:rPr>
        <w:sz w:val="16"/>
        <w:szCs w:val="16"/>
        <w:lang w:val="en-US"/>
      </w:rPr>
      <w:t>1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3073E5">
      <w:rPr>
        <w:sz w:val="16"/>
        <w:szCs w:val="16"/>
        <w:lang w:val="en-US"/>
      </w:rPr>
      <w:t>Change Log</w:t>
    </w:r>
  </w:p>
  <w:p w14:paraId="4B1FE469" w14:textId="77777777" w:rsidR="0036224F" w:rsidRDefault="00362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812E4F4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3FCC15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E1C02E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E30A67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F7201F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94CEB2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C50141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89E4DFC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22AFEE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33B4D6A8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850B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65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83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8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AA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CB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6A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AB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BC67B9F"/>
    <w:multiLevelType w:val="hybridMultilevel"/>
    <w:tmpl w:val="081A1324"/>
    <w:lvl w:ilvl="0" w:tplc="1DB4C9BC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D3DACD72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3116A63C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C4B00BE8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30C8D84C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6AC0B00C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3A9E3FE4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7F20530C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55E6E9B4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3" w15:restartNumberingAfterBreak="0">
    <w:nsid w:val="5C9756CF"/>
    <w:multiLevelType w:val="hybridMultilevel"/>
    <w:tmpl w:val="46C6A04A"/>
    <w:lvl w:ilvl="0" w:tplc="0076EF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FA0E5F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BA1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79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9C43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88666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A263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FCA60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A7894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DF68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24D84C" w:tentative="1">
      <w:start w:val="1"/>
      <w:numFmt w:val="lowerLetter"/>
      <w:lvlText w:val="%2."/>
      <w:lvlJc w:val="left"/>
      <w:pPr>
        <w:ind w:left="1440" w:hanging="360"/>
      </w:pPr>
    </w:lvl>
    <w:lvl w:ilvl="2" w:tplc="9D8EE090" w:tentative="1">
      <w:start w:val="1"/>
      <w:numFmt w:val="lowerRoman"/>
      <w:lvlText w:val="%3."/>
      <w:lvlJc w:val="right"/>
      <w:pPr>
        <w:ind w:left="2160" w:hanging="180"/>
      </w:pPr>
    </w:lvl>
    <w:lvl w:ilvl="3" w:tplc="790EA396" w:tentative="1">
      <w:start w:val="1"/>
      <w:numFmt w:val="decimal"/>
      <w:lvlText w:val="%4."/>
      <w:lvlJc w:val="left"/>
      <w:pPr>
        <w:ind w:left="2880" w:hanging="360"/>
      </w:pPr>
    </w:lvl>
    <w:lvl w:ilvl="4" w:tplc="5896F0DE" w:tentative="1">
      <w:start w:val="1"/>
      <w:numFmt w:val="lowerLetter"/>
      <w:lvlText w:val="%5."/>
      <w:lvlJc w:val="left"/>
      <w:pPr>
        <w:ind w:left="3600" w:hanging="360"/>
      </w:pPr>
    </w:lvl>
    <w:lvl w:ilvl="5" w:tplc="21064122" w:tentative="1">
      <w:start w:val="1"/>
      <w:numFmt w:val="lowerRoman"/>
      <w:lvlText w:val="%6."/>
      <w:lvlJc w:val="right"/>
      <w:pPr>
        <w:ind w:left="4320" w:hanging="180"/>
      </w:pPr>
    </w:lvl>
    <w:lvl w:ilvl="6" w:tplc="4B36BF16" w:tentative="1">
      <w:start w:val="1"/>
      <w:numFmt w:val="decimal"/>
      <w:lvlText w:val="%7."/>
      <w:lvlJc w:val="left"/>
      <w:pPr>
        <w:ind w:left="5040" w:hanging="360"/>
      </w:pPr>
    </w:lvl>
    <w:lvl w:ilvl="7" w:tplc="37F6355A" w:tentative="1">
      <w:start w:val="1"/>
      <w:numFmt w:val="lowerLetter"/>
      <w:lvlText w:val="%8."/>
      <w:lvlJc w:val="left"/>
      <w:pPr>
        <w:ind w:left="5760" w:hanging="360"/>
      </w:pPr>
    </w:lvl>
    <w:lvl w:ilvl="8" w:tplc="3F0AC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FAFC61B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32DEDB1A" w:tentative="1">
      <w:start w:val="1"/>
      <w:numFmt w:val="lowerLetter"/>
      <w:lvlText w:val="%2."/>
      <w:lvlJc w:val="left"/>
      <w:pPr>
        <w:ind w:left="1440" w:hanging="360"/>
      </w:pPr>
    </w:lvl>
    <w:lvl w:ilvl="2" w:tplc="0414E0EE" w:tentative="1">
      <w:start w:val="1"/>
      <w:numFmt w:val="lowerRoman"/>
      <w:lvlText w:val="%3."/>
      <w:lvlJc w:val="right"/>
      <w:pPr>
        <w:ind w:left="2160" w:hanging="180"/>
      </w:pPr>
    </w:lvl>
    <w:lvl w:ilvl="3" w:tplc="B052D528" w:tentative="1">
      <w:start w:val="1"/>
      <w:numFmt w:val="decimal"/>
      <w:lvlText w:val="%4."/>
      <w:lvlJc w:val="left"/>
      <w:pPr>
        <w:ind w:left="2880" w:hanging="360"/>
      </w:pPr>
    </w:lvl>
    <w:lvl w:ilvl="4" w:tplc="F0B00FEE" w:tentative="1">
      <w:start w:val="1"/>
      <w:numFmt w:val="lowerLetter"/>
      <w:lvlText w:val="%5."/>
      <w:lvlJc w:val="left"/>
      <w:pPr>
        <w:ind w:left="3600" w:hanging="360"/>
      </w:pPr>
    </w:lvl>
    <w:lvl w:ilvl="5" w:tplc="94C84D74" w:tentative="1">
      <w:start w:val="1"/>
      <w:numFmt w:val="lowerRoman"/>
      <w:lvlText w:val="%6."/>
      <w:lvlJc w:val="right"/>
      <w:pPr>
        <w:ind w:left="4320" w:hanging="180"/>
      </w:pPr>
    </w:lvl>
    <w:lvl w:ilvl="6" w:tplc="DB2A8310" w:tentative="1">
      <w:start w:val="1"/>
      <w:numFmt w:val="decimal"/>
      <w:lvlText w:val="%7."/>
      <w:lvlJc w:val="left"/>
      <w:pPr>
        <w:ind w:left="5040" w:hanging="360"/>
      </w:pPr>
    </w:lvl>
    <w:lvl w:ilvl="7" w:tplc="9F72804A" w:tentative="1">
      <w:start w:val="1"/>
      <w:numFmt w:val="lowerLetter"/>
      <w:lvlText w:val="%8."/>
      <w:lvlJc w:val="left"/>
      <w:pPr>
        <w:ind w:left="5760" w:hanging="360"/>
      </w:pPr>
    </w:lvl>
    <w:lvl w:ilvl="8" w:tplc="1BBC4826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399205">
    <w:abstractNumId w:val="10"/>
  </w:num>
  <w:num w:numId="2" w16cid:durableId="1176119514">
    <w:abstractNumId w:val="11"/>
  </w:num>
  <w:num w:numId="3" w16cid:durableId="263346982">
    <w:abstractNumId w:val="12"/>
  </w:num>
  <w:num w:numId="4" w16cid:durableId="800076276">
    <w:abstractNumId w:val="13"/>
  </w:num>
  <w:num w:numId="5" w16cid:durableId="35812393">
    <w:abstractNumId w:val="14"/>
  </w:num>
  <w:num w:numId="6" w16cid:durableId="665524286">
    <w:abstractNumId w:val="16"/>
  </w:num>
  <w:num w:numId="7" w16cid:durableId="241527325">
    <w:abstractNumId w:val="25"/>
  </w:num>
  <w:num w:numId="8" w16cid:durableId="454951614">
    <w:abstractNumId w:val="24"/>
  </w:num>
  <w:num w:numId="9" w16cid:durableId="1694265148">
    <w:abstractNumId w:val="35"/>
  </w:num>
  <w:num w:numId="10" w16cid:durableId="565183777">
    <w:abstractNumId w:val="31"/>
  </w:num>
  <w:num w:numId="11" w16cid:durableId="1824932372">
    <w:abstractNumId w:val="29"/>
  </w:num>
  <w:num w:numId="12" w16cid:durableId="1374190369">
    <w:abstractNumId w:val="20"/>
  </w:num>
  <w:num w:numId="13" w16cid:durableId="1988362488">
    <w:abstractNumId w:val="18"/>
  </w:num>
  <w:num w:numId="14" w16cid:durableId="1811508327">
    <w:abstractNumId w:val="19"/>
  </w:num>
  <w:num w:numId="15" w16cid:durableId="1859149947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 w16cid:durableId="470833280">
    <w:abstractNumId w:val="9"/>
  </w:num>
  <w:num w:numId="17" w16cid:durableId="1932662453">
    <w:abstractNumId w:val="7"/>
  </w:num>
  <w:num w:numId="18" w16cid:durableId="17201581">
    <w:abstractNumId w:val="6"/>
  </w:num>
  <w:num w:numId="19" w16cid:durableId="889419028">
    <w:abstractNumId w:val="5"/>
  </w:num>
  <w:num w:numId="20" w16cid:durableId="346832777">
    <w:abstractNumId w:val="4"/>
  </w:num>
  <w:num w:numId="21" w16cid:durableId="1764956275">
    <w:abstractNumId w:val="8"/>
  </w:num>
  <w:num w:numId="22" w16cid:durableId="505022486">
    <w:abstractNumId w:val="3"/>
  </w:num>
  <w:num w:numId="23" w16cid:durableId="1533573738">
    <w:abstractNumId w:val="2"/>
  </w:num>
  <w:num w:numId="24" w16cid:durableId="1672949387">
    <w:abstractNumId w:val="1"/>
  </w:num>
  <w:num w:numId="25" w16cid:durableId="1853955410">
    <w:abstractNumId w:val="0"/>
  </w:num>
  <w:num w:numId="26" w16cid:durableId="1306743039">
    <w:abstractNumId w:val="37"/>
  </w:num>
  <w:num w:numId="27" w16cid:durableId="1071345167">
    <w:abstractNumId w:val="27"/>
  </w:num>
  <w:num w:numId="28" w16cid:durableId="59795328">
    <w:abstractNumId w:val="21"/>
  </w:num>
  <w:num w:numId="29" w16cid:durableId="965431716">
    <w:abstractNumId w:val="30"/>
  </w:num>
  <w:num w:numId="30" w16cid:durableId="409742543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 w16cid:durableId="2060933748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 w16cid:durableId="1415323539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 w16cid:durableId="292171845">
    <w:abstractNumId w:val="36"/>
  </w:num>
  <w:num w:numId="34" w16cid:durableId="1134057675">
    <w:abstractNumId w:val="38"/>
  </w:num>
  <w:num w:numId="35" w16cid:durableId="1941067325">
    <w:abstractNumId w:val="33"/>
  </w:num>
  <w:num w:numId="36" w16cid:durableId="1629701127">
    <w:abstractNumId w:val="17"/>
  </w:num>
  <w:num w:numId="37" w16cid:durableId="1793132761">
    <w:abstractNumId w:val="28"/>
  </w:num>
  <w:num w:numId="38" w16cid:durableId="323318907">
    <w:abstractNumId w:val="23"/>
  </w:num>
  <w:num w:numId="39" w16cid:durableId="1231765650">
    <w:abstractNumId w:val="22"/>
  </w:num>
  <w:num w:numId="40" w16cid:durableId="919483259">
    <w:abstractNumId w:val="32"/>
  </w:num>
  <w:num w:numId="41" w16cid:durableId="1215196918">
    <w:abstractNumId w:val="34"/>
  </w:num>
  <w:num w:numId="42" w16cid:durableId="1662005787">
    <w:abstractNumId w:val="34"/>
    <w:lvlOverride w:ilvl="0">
      <w:startOverride w:val="1"/>
    </w:lvlOverride>
  </w:num>
  <w:num w:numId="43" w16cid:durableId="1845901958">
    <w:abstractNumId w:val="34"/>
    <w:lvlOverride w:ilvl="0">
      <w:startOverride w:val="1"/>
    </w:lvlOverride>
  </w:num>
  <w:num w:numId="44" w16cid:durableId="513804750">
    <w:abstractNumId w:val="26"/>
  </w:num>
  <w:num w:numId="45" w16cid:durableId="20691045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3NjI1MDQzNzExMTdR0lEKTi0uzszPAykwrgUAkTxpNywAAAA="/>
  </w:docVars>
  <w:rsids>
    <w:rsidRoot w:val="00FF4A3B"/>
    <w:rsid w:val="00015B85"/>
    <w:rsid w:val="00017B56"/>
    <w:rsid w:val="0002622D"/>
    <w:rsid w:val="00041305"/>
    <w:rsid w:val="000414A1"/>
    <w:rsid w:val="00061080"/>
    <w:rsid w:val="0008066C"/>
    <w:rsid w:val="00095C05"/>
    <w:rsid w:val="000B7082"/>
    <w:rsid w:val="000D0BFD"/>
    <w:rsid w:val="000E54B8"/>
    <w:rsid w:val="001304D7"/>
    <w:rsid w:val="00142EDE"/>
    <w:rsid w:val="00145EF1"/>
    <w:rsid w:val="00147CEE"/>
    <w:rsid w:val="0015181E"/>
    <w:rsid w:val="00155FD6"/>
    <w:rsid w:val="001578B1"/>
    <w:rsid w:val="00166528"/>
    <w:rsid w:val="001A76C9"/>
    <w:rsid w:val="001B656A"/>
    <w:rsid w:val="001C087A"/>
    <w:rsid w:val="001C55B2"/>
    <w:rsid w:val="00201C64"/>
    <w:rsid w:val="00202CC8"/>
    <w:rsid w:val="002042C9"/>
    <w:rsid w:val="0024769C"/>
    <w:rsid w:val="002504AD"/>
    <w:rsid w:val="00253282"/>
    <w:rsid w:val="0025409D"/>
    <w:rsid w:val="0026389D"/>
    <w:rsid w:val="002654A0"/>
    <w:rsid w:val="00291705"/>
    <w:rsid w:val="00291D61"/>
    <w:rsid w:val="0029242D"/>
    <w:rsid w:val="002A2197"/>
    <w:rsid w:val="00303EA2"/>
    <w:rsid w:val="003073E5"/>
    <w:rsid w:val="00313F06"/>
    <w:rsid w:val="0033166E"/>
    <w:rsid w:val="00343B85"/>
    <w:rsid w:val="00357514"/>
    <w:rsid w:val="0036224F"/>
    <w:rsid w:val="00370BAD"/>
    <w:rsid w:val="00372131"/>
    <w:rsid w:val="00385775"/>
    <w:rsid w:val="00386BF8"/>
    <w:rsid w:val="003A5A3A"/>
    <w:rsid w:val="003D012C"/>
    <w:rsid w:val="003D7EE6"/>
    <w:rsid w:val="003E1E35"/>
    <w:rsid w:val="003E750C"/>
    <w:rsid w:val="00415DAA"/>
    <w:rsid w:val="00421258"/>
    <w:rsid w:val="00441FDE"/>
    <w:rsid w:val="00461F2D"/>
    <w:rsid w:val="0047189A"/>
    <w:rsid w:val="004770A9"/>
    <w:rsid w:val="0048613D"/>
    <w:rsid w:val="004C45DD"/>
    <w:rsid w:val="004C50E3"/>
    <w:rsid w:val="004C6168"/>
    <w:rsid w:val="004F2472"/>
    <w:rsid w:val="00515F95"/>
    <w:rsid w:val="005205F4"/>
    <w:rsid w:val="00520896"/>
    <w:rsid w:val="0053411B"/>
    <w:rsid w:val="00540D09"/>
    <w:rsid w:val="00543FCE"/>
    <w:rsid w:val="00577D2A"/>
    <w:rsid w:val="005959BE"/>
    <w:rsid w:val="005A6556"/>
    <w:rsid w:val="005C2F1A"/>
    <w:rsid w:val="005C34D2"/>
    <w:rsid w:val="005C4EC3"/>
    <w:rsid w:val="005C692B"/>
    <w:rsid w:val="005E267B"/>
    <w:rsid w:val="00644150"/>
    <w:rsid w:val="006709C3"/>
    <w:rsid w:val="00696088"/>
    <w:rsid w:val="006B3D65"/>
    <w:rsid w:val="006B6118"/>
    <w:rsid w:val="006C09EF"/>
    <w:rsid w:val="006C3B81"/>
    <w:rsid w:val="006C74BB"/>
    <w:rsid w:val="006D3C47"/>
    <w:rsid w:val="00716994"/>
    <w:rsid w:val="00747F64"/>
    <w:rsid w:val="0075170B"/>
    <w:rsid w:val="007537EB"/>
    <w:rsid w:val="00755DE1"/>
    <w:rsid w:val="00770FEA"/>
    <w:rsid w:val="00773CB0"/>
    <w:rsid w:val="007771E3"/>
    <w:rsid w:val="007772D5"/>
    <w:rsid w:val="007A5333"/>
    <w:rsid w:val="007D4BB8"/>
    <w:rsid w:val="007E1EF6"/>
    <w:rsid w:val="007E6C71"/>
    <w:rsid w:val="007F47B9"/>
    <w:rsid w:val="00800156"/>
    <w:rsid w:val="00830329"/>
    <w:rsid w:val="00833D8E"/>
    <w:rsid w:val="00834F78"/>
    <w:rsid w:val="008366AF"/>
    <w:rsid w:val="00841903"/>
    <w:rsid w:val="0086343F"/>
    <w:rsid w:val="0089672F"/>
    <w:rsid w:val="008D0663"/>
    <w:rsid w:val="008D0F48"/>
    <w:rsid w:val="008D2570"/>
    <w:rsid w:val="008E2EB8"/>
    <w:rsid w:val="00912ED8"/>
    <w:rsid w:val="009171C6"/>
    <w:rsid w:val="009173CC"/>
    <w:rsid w:val="00924C88"/>
    <w:rsid w:val="00941D1F"/>
    <w:rsid w:val="00946FA1"/>
    <w:rsid w:val="00950859"/>
    <w:rsid w:val="00955DBE"/>
    <w:rsid w:val="0096180C"/>
    <w:rsid w:val="00963A81"/>
    <w:rsid w:val="009671EF"/>
    <w:rsid w:val="0098133E"/>
    <w:rsid w:val="00981B61"/>
    <w:rsid w:val="009A05DF"/>
    <w:rsid w:val="009A13BF"/>
    <w:rsid w:val="009B4605"/>
    <w:rsid w:val="009E45D5"/>
    <w:rsid w:val="009E4616"/>
    <w:rsid w:val="009E61F7"/>
    <w:rsid w:val="00A14DE0"/>
    <w:rsid w:val="00A207CE"/>
    <w:rsid w:val="00A359E6"/>
    <w:rsid w:val="00A45B94"/>
    <w:rsid w:val="00A61D54"/>
    <w:rsid w:val="00A73F72"/>
    <w:rsid w:val="00A77B3E"/>
    <w:rsid w:val="00A866EE"/>
    <w:rsid w:val="00AA2E9F"/>
    <w:rsid w:val="00AB4E5D"/>
    <w:rsid w:val="00AD7849"/>
    <w:rsid w:val="00AE5D7A"/>
    <w:rsid w:val="00AF437B"/>
    <w:rsid w:val="00B00535"/>
    <w:rsid w:val="00B04026"/>
    <w:rsid w:val="00B16241"/>
    <w:rsid w:val="00B43004"/>
    <w:rsid w:val="00B81355"/>
    <w:rsid w:val="00BC1D56"/>
    <w:rsid w:val="00BD3D03"/>
    <w:rsid w:val="00BD67A6"/>
    <w:rsid w:val="00C13BEB"/>
    <w:rsid w:val="00C172F4"/>
    <w:rsid w:val="00C621B9"/>
    <w:rsid w:val="00C651D0"/>
    <w:rsid w:val="00C67570"/>
    <w:rsid w:val="00C74D4F"/>
    <w:rsid w:val="00CA175C"/>
    <w:rsid w:val="00CA7BCB"/>
    <w:rsid w:val="00CB3C78"/>
    <w:rsid w:val="00CC3B44"/>
    <w:rsid w:val="00D10943"/>
    <w:rsid w:val="00D144BE"/>
    <w:rsid w:val="00D15333"/>
    <w:rsid w:val="00D20DA9"/>
    <w:rsid w:val="00D34A57"/>
    <w:rsid w:val="00D55E65"/>
    <w:rsid w:val="00D70E27"/>
    <w:rsid w:val="00D80EAC"/>
    <w:rsid w:val="00DA27D3"/>
    <w:rsid w:val="00DE2945"/>
    <w:rsid w:val="00DE30E0"/>
    <w:rsid w:val="00DF0E45"/>
    <w:rsid w:val="00DF4212"/>
    <w:rsid w:val="00E0073A"/>
    <w:rsid w:val="00E048B1"/>
    <w:rsid w:val="00E15F6B"/>
    <w:rsid w:val="00E43109"/>
    <w:rsid w:val="00E45DAF"/>
    <w:rsid w:val="00E52F47"/>
    <w:rsid w:val="00E63733"/>
    <w:rsid w:val="00E63EF6"/>
    <w:rsid w:val="00E73217"/>
    <w:rsid w:val="00E7745F"/>
    <w:rsid w:val="00EB3816"/>
    <w:rsid w:val="00EC00BF"/>
    <w:rsid w:val="00EC4E1C"/>
    <w:rsid w:val="00ED7007"/>
    <w:rsid w:val="00EE0752"/>
    <w:rsid w:val="00F00CB3"/>
    <w:rsid w:val="00F0417C"/>
    <w:rsid w:val="00F43E46"/>
    <w:rsid w:val="00F47984"/>
    <w:rsid w:val="00F81796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C0A3B0"/>
  <w15:docId w15:val="{EECCE561-1C7C-4BF7-8185-742B6130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D4BB8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7D4BB8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F00CB3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7D4BB8"/>
    <w:pPr>
      <w:keepNext/>
      <w:numPr>
        <w:numId w:val="41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7D4BB8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7D4BB8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7D4BB8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7D4BB8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7D4BB8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7D4BB8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7D4BB8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7D4BB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7D4BB8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7D4B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3E750C"/>
    <w:pPr>
      <w:jc w:val="center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3E750C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7D4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7D4BB8"/>
    <w:rPr>
      <w:i/>
    </w:rPr>
  </w:style>
  <w:style w:type="paragraph" w:styleId="List">
    <w:name w:val="List"/>
    <w:basedOn w:val="Normal"/>
    <w:rsid w:val="007D4BB8"/>
    <w:pPr>
      <w:numPr>
        <w:numId w:val="26"/>
      </w:numPr>
    </w:pPr>
  </w:style>
  <w:style w:type="character" w:customStyle="1" w:styleId="StyleBold">
    <w:name w:val="Style Bold"/>
    <w:basedOn w:val="DefaultParagraphFont"/>
    <w:rsid w:val="007D4BB8"/>
    <w:rPr>
      <w:b/>
      <w:bCs/>
    </w:rPr>
  </w:style>
  <w:style w:type="table" w:styleId="Table3Deffects1">
    <w:name w:val="Table 3D effects 1"/>
    <w:basedOn w:val="TableNormal"/>
    <w:locked/>
    <w:rsid w:val="007D4BB8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7D4BB8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7D4BB8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F00CB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7D4BB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7D4BB8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7D4BB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C13BE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985c86-f8c2-4ffb-9ed4-056f10e7bf99" xsi:nil="true"/>
    <lcf76f155ced4ddcb4097134ff3c332f xmlns="a5091d4f-8901-46df-85f4-029614b39d2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1C3597F76DEA4A8B37024205BF4B46" ma:contentTypeVersion="17" ma:contentTypeDescription="Create a new document." ma:contentTypeScope="" ma:versionID="6ac477a13282f944558128cb6fcce79e">
  <xsd:schema xmlns:xsd="http://www.w3.org/2001/XMLSchema" xmlns:xs="http://www.w3.org/2001/XMLSchema" xmlns:p="http://schemas.microsoft.com/office/2006/metadata/properties" xmlns:ns2="a5091d4f-8901-46df-85f4-029614b39d2e" xmlns:ns3="52985c86-f8c2-4ffb-9ed4-056f10e7bf99" targetNamespace="http://schemas.microsoft.com/office/2006/metadata/properties" ma:root="true" ma:fieldsID="c8c45b8fc6e422bb6708a8c2881a4894" ns2:_="" ns3:_="">
    <xsd:import namespace="a5091d4f-8901-46df-85f4-029614b39d2e"/>
    <xsd:import namespace="52985c86-f8c2-4ffb-9ed4-056f10e7bf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91d4f-8901-46df-85f4-029614b3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f39ea20-3bab-4327-8f6b-3db4142d0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85c86-f8c2-4ffb-9ed4-056f10e7bf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f71b23a-5fce-4da9-9150-57ae8890a66e}" ma:internalName="TaxCatchAll" ma:showField="CatchAllData" ma:web="52985c86-f8c2-4ffb-9ed4-056f10e7bf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B5FD79-0F44-4B09-B0B9-259CF5B5CF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E8B4FF-D878-4E8C-B1A8-1BA19800A3E2}">
  <ds:schemaRefs>
    <ds:schemaRef ds:uri="http://schemas.microsoft.com/office/2006/metadata/properties"/>
    <ds:schemaRef ds:uri="http://schemas.microsoft.com/office/infopath/2007/PartnerControls"/>
    <ds:schemaRef ds:uri="52985c86-f8c2-4ffb-9ed4-056f10e7bf99"/>
    <ds:schemaRef ds:uri="a5091d4f-8901-46df-85f4-029614b39d2e"/>
  </ds:schemaRefs>
</ds:datastoreItem>
</file>

<file path=customXml/itemProps3.xml><?xml version="1.0" encoding="utf-8"?>
<ds:datastoreItem xmlns:ds="http://schemas.openxmlformats.org/officeDocument/2006/customXml" ds:itemID="{BD1862B7-6A40-4CC4-98FB-3AC61250E7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05F917-EC52-4A61-B453-65ED1B40959A}"/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28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Bhumika Mistry</cp:lastModifiedBy>
  <cp:revision>31</cp:revision>
  <cp:lastPrinted>1900-12-31T14:00:00Z</cp:lastPrinted>
  <dcterms:created xsi:type="dcterms:W3CDTF">2017-07-14T04:55:00Z</dcterms:created>
  <dcterms:modified xsi:type="dcterms:W3CDTF">2022-10-10T21:11:00Z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0x010100841C3597F76DEA4A8B37024205BF4B46</vt:lpwstr>
  </property>
  <property fmtid="{D5CDD505-2E9C-101B-9397-08002B2CF9AE}" pid="3" name="MediaServiceImageTags">
    <vt:lpwstr/>
  </property>
</Properties>
</file>